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3144D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520ACD">
        <w:rPr>
          <w:sz w:val="24"/>
          <w:szCs w:val="24"/>
        </w:rPr>
        <w:t>22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520ACD">
        <w:rPr>
          <w:b/>
          <w:kern w:val="36"/>
          <w:sz w:val="24"/>
          <w:szCs w:val="24"/>
        </w:rPr>
        <w:t>96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520ACD">
        <w:rPr>
          <w:b/>
          <w:kern w:val="36"/>
          <w:sz w:val="24"/>
          <w:szCs w:val="24"/>
        </w:rPr>
        <w:t>22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251AF8" w:rsidRPr="00251AF8">
        <w:rPr>
          <w:b/>
          <w:sz w:val="24"/>
          <w:szCs w:val="24"/>
        </w:rPr>
        <w:t>средств защиты от падения с высоты</w:t>
      </w:r>
      <w:r w:rsidR="00CE55C1" w:rsidRPr="002D1B59">
        <w:rPr>
          <w:b/>
          <w:sz w:val="24"/>
          <w:szCs w:val="24"/>
        </w:rPr>
        <w:t xml:space="preserve"> </w:t>
      </w:r>
      <w:r w:rsidRPr="002D1B59">
        <w:rPr>
          <w:b/>
          <w:sz w:val="24"/>
          <w:szCs w:val="24"/>
        </w:rPr>
        <w:t>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A67F8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AC5E8F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641F65">
        <w:rPr>
          <w:b/>
          <w:sz w:val="24"/>
          <w:szCs w:val="24"/>
        </w:rPr>
        <w:t>30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2A67F8" w:rsidRPr="002A67F8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D15387" w:rsidRPr="00AC5E8F">
        <w:rPr>
          <w:sz w:val="24"/>
          <w:szCs w:val="24"/>
        </w:rPr>
        <w:t xml:space="preserve">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641F65" w:rsidRPr="00AC5E8F">
        <w:rPr>
          <w:sz w:val="24"/>
          <w:szCs w:val="24"/>
        </w:rPr>
        <w:t>средств защиты от падения с высоты</w:t>
      </w:r>
      <w:r w:rsidR="00D15387" w:rsidRPr="00AC5E8F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AC5E8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21E3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5E8F">
        <w:rPr>
          <w:sz w:val="24"/>
          <w:szCs w:val="24"/>
        </w:rPr>
        <w:t xml:space="preserve">Настоящий </w:t>
      </w:r>
      <w:r w:rsidR="004B5EB3" w:rsidRPr="00AC5E8F">
        <w:rPr>
          <w:sz w:val="24"/>
          <w:szCs w:val="24"/>
        </w:rPr>
        <w:t>З</w:t>
      </w:r>
      <w:r w:rsidRPr="00AC5E8F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B21E36">
        <w:rPr>
          <w:sz w:val="24"/>
          <w:szCs w:val="24"/>
        </w:rPr>
        <w:t xml:space="preserve">использованием функционала </w:t>
      </w:r>
      <w:r w:rsidR="00914CDF" w:rsidRPr="00B21E36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21E36">
          <w:rPr>
            <w:rStyle w:val="a7"/>
            <w:sz w:val="24"/>
            <w:szCs w:val="24"/>
          </w:rPr>
          <w:t>etp.rosseti.ru</w:t>
        </w:r>
      </w:hyperlink>
      <w:r w:rsidR="00914CDF" w:rsidRPr="00B21E36">
        <w:rPr>
          <w:sz w:val="24"/>
          <w:szCs w:val="24"/>
        </w:rPr>
        <w:t xml:space="preserve"> </w:t>
      </w:r>
      <w:r w:rsidR="00702B2C" w:rsidRPr="00B21E36">
        <w:rPr>
          <w:sz w:val="24"/>
          <w:szCs w:val="24"/>
        </w:rPr>
        <w:t>(далее — ЭТП)</w:t>
      </w:r>
      <w:r w:rsidR="005B75A6" w:rsidRPr="00B21E36">
        <w:rPr>
          <w:sz w:val="24"/>
          <w:szCs w:val="24"/>
        </w:rPr>
        <w:t>.</w:t>
      </w:r>
      <w:bookmarkEnd w:id="14"/>
    </w:p>
    <w:p w:rsidR="00717F60" w:rsidRPr="00B21E3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21E36">
        <w:rPr>
          <w:sz w:val="24"/>
          <w:szCs w:val="24"/>
        </w:rPr>
        <w:t>Заказчик</w:t>
      </w:r>
      <w:r w:rsidR="00702B2C" w:rsidRPr="00B21E36">
        <w:rPr>
          <w:sz w:val="24"/>
          <w:szCs w:val="24"/>
        </w:rPr>
        <w:t xml:space="preserve">: </w:t>
      </w:r>
      <w:r w:rsidR="00702B2C" w:rsidRPr="00B21E36">
        <w:rPr>
          <w:iCs/>
          <w:sz w:val="24"/>
          <w:szCs w:val="24"/>
        </w:rPr>
        <w:t>ПАО «МРСК Центра».</w:t>
      </w:r>
      <w:r w:rsidRPr="00B21E36">
        <w:rPr>
          <w:rStyle w:val="aa"/>
          <w:sz w:val="24"/>
          <w:szCs w:val="24"/>
        </w:rPr>
        <w:t xml:space="preserve"> </w:t>
      </w:r>
      <w:bookmarkEnd w:id="15"/>
    </w:p>
    <w:p w:rsidR="008C4223" w:rsidRPr="00B21E36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21E36">
        <w:rPr>
          <w:sz w:val="24"/>
          <w:szCs w:val="24"/>
        </w:rPr>
        <w:t>Предмет З</w:t>
      </w:r>
      <w:r w:rsidR="00717F60" w:rsidRPr="00B21E36">
        <w:rPr>
          <w:sz w:val="24"/>
          <w:szCs w:val="24"/>
        </w:rPr>
        <w:t>апроса предложений</w:t>
      </w:r>
      <w:r w:rsidR="00702B2C" w:rsidRPr="00B21E36">
        <w:rPr>
          <w:sz w:val="24"/>
          <w:szCs w:val="24"/>
        </w:rPr>
        <w:t>:</w:t>
      </w:r>
      <w:bookmarkEnd w:id="16"/>
    </w:p>
    <w:p w:rsidR="00A40714" w:rsidRPr="00B21E36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21E36">
        <w:rPr>
          <w:b/>
          <w:sz w:val="24"/>
          <w:szCs w:val="24"/>
          <w:u w:val="single"/>
        </w:rPr>
        <w:t>Лот №1:</w:t>
      </w:r>
      <w:r w:rsidR="00717F60" w:rsidRPr="00B21E36">
        <w:rPr>
          <w:sz w:val="24"/>
          <w:szCs w:val="24"/>
        </w:rPr>
        <w:t xml:space="preserve"> право заключения </w:t>
      </w:r>
      <w:r w:rsidR="00123C70" w:rsidRPr="00B21E36">
        <w:rPr>
          <w:sz w:val="24"/>
          <w:szCs w:val="24"/>
        </w:rPr>
        <w:t>Договор</w:t>
      </w:r>
      <w:r w:rsidR="00275D67" w:rsidRPr="00B21E36">
        <w:rPr>
          <w:sz w:val="24"/>
          <w:szCs w:val="24"/>
        </w:rPr>
        <w:t>а</w:t>
      </w:r>
      <w:r w:rsidR="00A40714" w:rsidRPr="00B21E36">
        <w:rPr>
          <w:sz w:val="24"/>
          <w:szCs w:val="24"/>
        </w:rPr>
        <w:t xml:space="preserve"> </w:t>
      </w:r>
      <w:r w:rsidR="00275D67" w:rsidRPr="00B21E36">
        <w:rPr>
          <w:iCs/>
          <w:sz w:val="24"/>
          <w:szCs w:val="24"/>
        </w:rPr>
        <w:t xml:space="preserve">на </w:t>
      </w:r>
      <w:r w:rsidR="00275D67" w:rsidRPr="00B21E36">
        <w:rPr>
          <w:sz w:val="24"/>
          <w:szCs w:val="24"/>
        </w:rPr>
        <w:t xml:space="preserve">поставку </w:t>
      </w:r>
      <w:r w:rsidR="00AC5E8F" w:rsidRPr="00B21E36">
        <w:rPr>
          <w:sz w:val="24"/>
          <w:szCs w:val="24"/>
        </w:rPr>
        <w:t>средств защиты от падения с высоты</w:t>
      </w:r>
      <w:r w:rsidR="00702B2C" w:rsidRPr="00B21E36">
        <w:rPr>
          <w:sz w:val="24"/>
          <w:szCs w:val="24"/>
        </w:rPr>
        <w:t xml:space="preserve"> для нужд ПАО «МРСК Центра» (филиал</w:t>
      </w:r>
      <w:r w:rsidR="00275D67" w:rsidRPr="00B21E36">
        <w:rPr>
          <w:sz w:val="24"/>
          <w:szCs w:val="24"/>
        </w:rPr>
        <w:t>а</w:t>
      </w:r>
      <w:r w:rsidR="00702B2C" w:rsidRPr="00B21E36">
        <w:rPr>
          <w:sz w:val="24"/>
          <w:szCs w:val="24"/>
        </w:rPr>
        <w:t xml:space="preserve"> «Воронежэнерго</w:t>
      </w:r>
      <w:r w:rsidR="00862664" w:rsidRPr="00B21E36">
        <w:rPr>
          <w:sz w:val="24"/>
          <w:szCs w:val="24"/>
        </w:rPr>
        <w:t>»</w:t>
      </w:r>
      <w:r w:rsidR="00702B2C" w:rsidRPr="00B21E36">
        <w:rPr>
          <w:sz w:val="24"/>
          <w:szCs w:val="24"/>
        </w:rPr>
        <w:t>)</w:t>
      </w:r>
      <w:bookmarkEnd w:id="17"/>
      <w:r w:rsidR="00702B2C" w:rsidRPr="00B21E36">
        <w:rPr>
          <w:sz w:val="24"/>
          <w:szCs w:val="24"/>
        </w:rPr>
        <w:t>.</w:t>
      </w:r>
    </w:p>
    <w:p w:rsidR="008C4223" w:rsidRPr="00B21E36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21E36">
        <w:rPr>
          <w:sz w:val="24"/>
          <w:szCs w:val="24"/>
        </w:rPr>
        <w:t xml:space="preserve">Количество лотов: </w:t>
      </w:r>
      <w:r w:rsidRPr="00B21E36">
        <w:rPr>
          <w:b/>
          <w:sz w:val="24"/>
          <w:szCs w:val="24"/>
        </w:rPr>
        <w:t>1 (один)</w:t>
      </w:r>
      <w:r w:rsidRPr="00B21E36">
        <w:rPr>
          <w:sz w:val="24"/>
          <w:szCs w:val="24"/>
        </w:rPr>
        <w:t>.</w:t>
      </w:r>
    </w:p>
    <w:bookmarkEnd w:id="18"/>
    <w:p w:rsidR="009D7F01" w:rsidRPr="00B21E36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21E3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21E36">
        <w:rPr>
          <w:sz w:val="24"/>
          <w:szCs w:val="24"/>
          <w:lang w:eastAsia="ru-RU"/>
        </w:rPr>
        <w:t>.</w:t>
      </w:r>
    </w:p>
    <w:p w:rsidR="00804801" w:rsidRPr="00B21E3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21E36">
        <w:rPr>
          <w:sz w:val="24"/>
          <w:szCs w:val="24"/>
        </w:rPr>
        <w:t>Частичное выполнение</w:t>
      </w:r>
      <w:r w:rsidR="002946EF" w:rsidRPr="00B21E36">
        <w:rPr>
          <w:sz w:val="24"/>
          <w:szCs w:val="24"/>
        </w:rPr>
        <w:t xml:space="preserve"> </w:t>
      </w:r>
      <w:r w:rsidR="004D17BD" w:rsidRPr="00B21E36">
        <w:rPr>
          <w:sz w:val="24"/>
          <w:szCs w:val="24"/>
        </w:rPr>
        <w:t xml:space="preserve">поставок, </w:t>
      </w:r>
      <w:r w:rsidR="00AD3EBC" w:rsidRPr="00B21E36">
        <w:rPr>
          <w:sz w:val="24"/>
          <w:szCs w:val="24"/>
        </w:rPr>
        <w:t>работ (услуг)</w:t>
      </w:r>
      <w:r w:rsidRPr="00B21E36">
        <w:rPr>
          <w:sz w:val="24"/>
          <w:szCs w:val="24"/>
        </w:rPr>
        <w:t xml:space="preserve"> не допускается.</w:t>
      </w:r>
    </w:p>
    <w:p w:rsidR="00717F60" w:rsidRPr="00B21E3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21E36">
        <w:rPr>
          <w:sz w:val="24"/>
          <w:szCs w:val="24"/>
        </w:rPr>
        <w:t>Сроки</w:t>
      </w:r>
      <w:r w:rsidR="00717F60" w:rsidRPr="00B21E36">
        <w:rPr>
          <w:sz w:val="24"/>
          <w:szCs w:val="24"/>
        </w:rPr>
        <w:t xml:space="preserve"> </w:t>
      </w:r>
      <w:r w:rsidR="002946EF" w:rsidRPr="00B21E36">
        <w:rPr>
          <w:sz w:val="24"/>
          <w:szCs w:val="24"/>
        </w:rPr>
        <w:t xml:space="preserve">выполнения </w:t>
      </w:r>
      <w:r w:rsidR="00702B2C" w:rsidRPr="00B21E36">
        <w:rPr>
          <w:sz w:val="24"/>
          <w:szCs w:val="24"/>
        </w:rPr>
        <w:t>поставок</w:t>
      </w:r>
      <w:r w:rsidR="00717F60" w:rsidRPr="00B21E36">
        <w:rPr>
          <w:sz w:val="24"/>
          <w:szCs w:val="24"/>
        </w:rPr>
        <w:t xml:space="preserve">: </w:t>
      </w:r>
      <w:r w:rsidR="00CD58CB" w:rsidRPr="00B21E36">
        <w:rPr>
          <w:sz w:val="24"/>
          <w:szCs w:val="24"/>
        </w:rPr>
        <w:t>с момента заключения Договора по 25.12.2018г.</w:t>
      </w:r>
      <w:r w:rsidR="00B93B78" w:rsidRPr="00B21E36">
        <w:rPr>
          <w:sz w:val="24"/>
          <w:szCs w:val="24"/>
        </w:rPr>
        <w:t>;</w:t>
      </w:r>
      <w:bookmarkEnd w:id="19"/>
    </w:p>
    <w:p w:rsidR="008D2928" w:rsidRPr="00B21E36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B21E36">
        <w:rPr>
          <w:sz w:val="24"/>
          <w:szCs w:val="24"/>
        </w:rPr>
        <w:t xml:space="preserve">Отгрузочные реквизиты/базис поставки: </w:t>
      </w:r>
      <w:r w:rsidR="008D2928" w:rsidRPr="00B21E36">
        <w:rPr>
          <w:sz w:val="24"/>
          <w:szCs w:val="24"/>
        </w:rPr>
        <w:t xml:space="preserve">на условиях DDP (Согласно ИНКОТЕРМС </w:t>
      </w:r>
      <w:r w:rsidR="00DA1402" w:rsidRPr="00B21E36">
        <w:rPr>
          <w:sz w:val="24"/>
          <w:szCs w:val="24"/>
        </w:rPr>
        <w:t>2010</w:t>
      </w:r>
      <w:r w:rsidR="008D2928" w:rsidRPr="00B21E36">
        <w:rPr>
          <w:sz w:val="24"/>
          <w:szCs w:val="24"/>
        </w:rPr>
        <w:t>) по адрес</w:t>
      </w:r>
      <w:r w:rsidR="00AB5BFE" w:rsidRPr="00B21E36">
        <w:rPr>
          <w:sz w:val="24"/>
          <w:szCs w:val="24"/>
        </w:rPr>
        <w:t>у</w:t>
      </w:r>
      <w:r w:rsidR="008D2928" w:rsidRPr="00B21E36">
        <w:rPr>
          <w:sz w:val="24"/>
          <w:szCs w:val="24"/>
        </w:rPr>
        <w:t xml:space="preserve"> филиал</w:t>
      </w:r>
      <w:r w:rsidR="00AB5BFE" w:rsidRPr="00B21E36">
        <w:rPr>
          <w:sz w:val="24"/>
          <w:szCs w:val="24"/>
        </w:rPr>
        <w:t>а</w:t>
      </w:r>
      <w:r w:rsidR="008D2928" w:rsidRPr="00B21E36">
        <w:rPr>
          <w:sz w:val="24"/>
          <w:szCs w:val="24"/>
        </w:rPr>
        <w:t xml:space="preserve"> ПАО «МРСК Центра»</w:t>
      </w:r>
      <w:bookmarkEnd w:id="20"/>
      <w:r w:rsidR="00AB5BFE" w:rsidRPr="00B21E36">
        <w:rPr>
          <w:sz w:val="24"/>
          <w:szCs w:val="24"/>
        </w:rPr>
        <w:t xml:space="preserve"> -</w:t>
      </w:r>
      <w:r w:rsidR="002556E6" w:rsidRPr="00B21E36">
        <w:rPr>
          <w:sz w:val="24"/>
          <w:szCs w:val="24"/>
        </w:rPr>
        <w:t xml:space="preserve"> </w:t>
      </w:r>
      <w:r w:rsidR="008D2928" w:rsidRPr="00B21E36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B21E36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21E36">
        <w:rPr>
          <w:iCs/>
          <w:sz w:val="24"/>
          <w:szCs w:val="24"/>
        </w:rPr>
        <w:t xml:space="preserve">Форма и порядок оплаты: </w:t>
      </w:r>
      <w:bookmarkEnd w:id="21"/>
      <w:r w:rsidR="00EE2269" w:rsidRPr="00B21E3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B21E36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21E36">
        <w:rPr>
          <w:iCs/>
          <w:sz w:val="24"/>
          <w:szCs w:val="24"/>
        </w:rPr>
        <w:t xml:space="preserve">Порядок проведения </w:t>
      </w:r>
      <w:r w:rsidR="00C05EF6" w:rsidRPr="00B21E36">
        <w:rPr>
          <w:iCs/>
          <w:sz w:val="24"/>
          <w:szCs w:val="24"/>
        </w:rPr>
        <w:t xml:space="preserve">запроса предложений </w:t>
      </w:r>
      <w:r w:rsidRPr="00B21E3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21E36">
        <w:rPr>
          <w:sz w:val="24"/>
          <w:szCs w:val="24"/>
        </w:rPr>
        <w:t>заявок</w:t>
      </w:r>
      <w:r w:rsidRPr="00B21E36">
        <w:rPr>
          <w:iCs/>
          <w:sz w:val="24"/>
          <w:szCs w:val="24"/>
        </w:rPr>
        <w:t>, приведены в разделе</w:t>
      </w:r>
      <w:r w:rsidR="00E71A48" w:rsidRPr="00B21E36">
        <w:rPr>
          <w:iCs/>
          <w:sz w:val="24"/>
          <w:szCs w:val="24"/>
        </w:rPr>
        <w:t xml:space="preserve"> </w:t>
      </w:r>
      <w:r w:rsidR="00007625" w:rsidRPr="00B21E36">
        <w:rPr>
          <w:sz w:val="24"/>
          <w:szCs w:val="24"/>
        </w:rPr>
        <w:fldChar w:fldCharType="begin"/>
      </w:r>
      <w:r w:rsidR="00007625" w:rsidRPr="00B21E36">
        <w:rPr>
          <w:sz w:val="24"/>
          <w:szCs w:val="24"/>
        </w:rPr>
        <w:instrText xml:space="preserve"> REF _Ref311232052 \r \h  \* MERGEFORMAT </w:instrText>
      </w:r>
      <w:r w:rsidR="00007625" w:rsidRPr="00B21E36">
        <w:rPr>
          <w:sz w:val="24"/>
          <w:szCs w:val="24"/>
        </w:rPr>
      </w:r>
      <w:r w:rsidR="00007625" w:rsidRPr="00B21E36">
        <w:rPr>
          <w:sz w:val="24"/>
          <w:szCs w:val="24"/>
        </w:rPr>
        <w:fldChar w:fldCharType="separate"/>
      </w:r>
      <w:r w:rsidR="002A67F8" w:rsidRPr="00B21E36">
        <w:rPr>
          <w:sz w:val="24"/>
          <w:szCs w:val="24"/>
        </w:rPr>
        <w:t>3</w:t>
      </w:r>
      <w:r w:rsidR="00007625" w:rsidRPr="00B21E36">
        <w:rPr>
          <w:sz w:val="24"/>
          <w:szCs w:val="24"/>
        </w:rPr>
        <w:fldChar w:fldCharType="end"/>
      </w:r>
      <w:r w:rsidR="00E71A48" w:rsidRPr="00B21E36">
        <w:rPr>
          <w:iCs/>
          <w:sz w:val="24"/>
          <w:szCs w:val="24"/>
        </w:rPr>
        <w:t xml:space="preserve"> </w:t>
      </w:r>
      <w:r w:rsidRPr="00B21E36">
        <w:rPr>
          <w:iCs/>
          <w:sz w:val="24"/>
          <w:szCs w:val="24"/>
        </w:rPr>
        <w:t>(здесь и далее ссылки относятся к</w:t>
      </w:r>
      <w:r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A67F8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A67F8" w:rsidRPr="002A67F8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A67F8" w:rsidRPr="002A67F8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A67F8" w:rsidRPr="002A67F8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A67F8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A67F8" w:rsidRPr="002A67F8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A67F8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A67F8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A67F8" w:rsidRPr="002A67F8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A67F8" w:rsidRPr="002A67F8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A67F8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F47D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bookmarkStart w:id="411" w:name="_GoBack"/>
      <w:r w:rsidRPr="005F47DF">
        <w:rPr>
          <w:bCs w:val="0"/>
          <w:sz w:val="24"/>
          <w:szCs w:val="24"/>
        </w:rPr>
        <w:t xml:space="preserve">Начальная (максимальная) цена </w:t>
      </w:r>
      <w:r w:rsidR="00123C70" w:rsidRPr="005F47DF">
        <w:rPr>
          <w:bCs w:val="0"/>
          <w:sz w:val="24"/>
          <w:szCs w:val="24"/>
        </w:rPr>
        <w:t>Договор</w:t>
      </w:r>
      <w:r w:rsidRPr="005F47DF">
        <w:rPr>
          <w:bCs w:val="0"/>
          <w:sz w:val="24"/>
          <w:szCs w:val="24"/>
        </w:rPr>
        <w:t>а</w:t>
      </w:r>
      <w:r w:rsidR="00216641" w:rsidRPr="005F47DF">
        <w:rPr>
          <w:bCs w:val="0"/>
          <w:sz w:val="24"/>
          <w:szCs w:val="24"/>
        </w:rPr>
        <w:t>:</w:t>
      </w:r>
      <w:bookmarkEnd w:id="410"/>
    </w:p>
    <w:p w:rsidR="00717F60" w:rsidRPr="005F47D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F47DF">
        <w:rPr>
          <w:b/>
          <w:bCs w:val="0"/>
          <w:sz w:val="24"/>
          <w:szCs w:val="24"/>
          <w:u w:val="single"/>
        </w:rPr>
        <w:t>По Лоту №1:</w:t>
      </w:r>
      <w:r w:rsidR="00717F60" w:rsidRPr="005F47DF">
        <w:rPr>
          <w:bCs w:val="0"/>
          <w:sz w:val="24"/>
          <w:szCs w:val="24"/>
        </w:rPr>
        <w:t xml:space="preserve"> </w:t>
      </w:r>
      <w:r w:rsidR="005F47DF" w:rsidRPr="005F47DF">
        <w:rPr>
          <w:b/>
          <w:sz w:val="24"/>
          <w:szCs w:val="24"/>
        </w:rPr>
        <w:t>1 156 330,00</w:t>
      </w:r>
      <w:r w:rsidR="005F47DF" w:rsidRPr="005F47DF">
        <w:rPr>
          <w:sz w:val="24"/>
          <w:szCs w:val="24"/>
        </w:rPr>
        <w:t xml:space="preserve"> (Один миллион сто пятьдесят шесть тысяч триста тридцать) рублей 00 копеек РФ, без учета НДС; НДС составляет </w:t>
      </w:r>
      <w:r w:rsidR="005F47DF" w:rsidRPr="005F47DF">
        <w:rPr>
          <w:b/>
          <w:sz w:val="24"/>
          <w:szCs w:val="24"/>
        </w:rPr>
        <w:t>208 139,40</w:t>
      </w:r>
      <w:r w:rsidR="005F47DF" w:rsidRPr="005F47DF">
        <w:rPr>
          <w:sz w:val="24"/>
          <w:szCs w:val="24"/>
        </w:rPr>
        <w:t xml:space="preserve"> (Двести восемь тысяч сто тридцать девять) рублей 40 копеек РФ; </w:t>
      </w:r>
      <w:r w:rsidR="005F47DF" w:rsidRPr="005F47DF">
        <w:rPr>
          <w:b/>
          <w:sz w:val="24"/>
          <w:szCs w:val="24"/>
        </w:rPr>
        <w:t>1 364 469,40</w:t>
      </w:r>
      <w:r w:rsidR="005F47DF" w:rsidRPr="005F47DF">
        <w:rPr>
          <w:sz w:val="24"/>
          <w:szCs w:val="24"/>
        </w:rPr>
        <w:t xml:space="preserve"> (Один миллион триста шестьдесят четыре тысячи четыреста шестьдесят девять) рублей 40 копеек РФ, с учетом НДС</w:t>
      </w:r>
      <w:r w:rsidR="00145F9E" w:rsidRPr="005F47DF">
        <w:rPr>
          <w:sz w:val="24"/>
          <w:szCs w:val="24"/>
        </w:rPr>
        <w:t>.</w:t>
      </w:r>
    </w:p>
    <w:bookmarkEnd w:id="411"/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5.10</w:t>
      </w:r>
      <w:r w:rsidR="002A67F8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A67F8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val="en-US"/>
        </w:rPr>
        <w:t>a</w:t>
      </w:r>
      <w:r w:rsidR="002A67F8" w:rsidRPr="002A67F8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val="en-US"/>
        </w:rPr>
        <w:t>g</w:t>
      </w:r>
      <w:r w:rsidR="002A67F8" w:rsidRPr="002A67F8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A67F8" w:rsidRPr="002A67F8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2A67F8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A12AEF">
        <w:rPr>
          <w:b/>
          <w:sz w:val="24"/>
          <w:szCs w:val="24"/>
        </w:rPr>
        <w:t>09</w:t>
      </w:r>
      <w:r w:rsidRPr="00A279F5">
        <w:rPr>
          <w:b/>
          <w:sz w:val="24"/>
          <w:szCs w:val="24"/>
        </w:rPr>
        <w:t xml:space="preserve"> </w:t>
      </w:r>
      <w:r w:rsidR="00A12AEF">
        <w:rPr>
          <w:b/>
          <w:sz w:val="24"/>
          <w:szCs w:val="24"/>
        </w:rPr>
        <w:t>ноября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A67F8" w:rsidRPr="002A67F8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A67F8" w:rsidRPr="002A67F8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A67F8" w:rsidRPr="002A67F8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2A67F8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2A67F8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2A67F8" w:rsidRPr="002A67F8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A67F8" w:rsidRPr="002A67F8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A67F8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A67F8" w:rsidRPr="002A67F8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A12AEF">
        <w:rPr>
          <w:b/>
          <w:bCs w:val="0"/>
          <w:sz w:val="24"/>
          <w:szCs w:val="24"/>
        </w:rPr>
        <w:t>14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2A67F8" w:rsidRPr="002A67F8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A67F8" w:rsidRPr="002A67F8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2A67F8" w:rsidRPr="002A67F8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2A67F8" w:rsidRPr="002A67F8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2A67F8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2A67F8" w:rsidRPr="002A67F8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A67F8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A67F8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A67F8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A67F8" w:rsidRPr="002A67F8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A67F8" w:rsidRPr="002A67F8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4D1" w:rsidRDefault="003144D1">
      <w:pPr>
        <w:spacing w:line="240" w:lineRule="auto"/>
      </w:pPr>
      <w:r>
        <w:separator/>
      </w:r>
    </w:p>
  </w:endnote>
  <w:endnote w:type="continuationSeparator" w:id="0">
    <w:p w:rsidR="003144D1" w:rsidRDefault="003144D1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5F47DF">
      <w:rPr>
        <w:noProof/>
        <w:sz w:val="18"/>
        <w:szCs w:val="18"/>
      </w:rPr>
      <w:t>17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641F65" w:rsidRPr="00641F65">
      <w:rPr>
        <w:sz w:val="18"/>
        <w:szCs w:val="18"/>
      </w:rPr>
      <w:t>средств защиты от падения с высоты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4D1" w:rsidRDefault="003144D1">
      <w:pPr>
        <w:spacing w:line="240" w:lineRule="auto"/>
      </w:pPr>
      <w:r>
        <w:separator/>
      </w:r>
    </w:p>
  </w:footnote>
  <w:footnote w:type="continuationSeparator" w:id="0">
    <w:p w:rsidR="003144D1" w:rsidRDefault="003144D1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5CAB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3A51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470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AF8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A67F8"/>
    <w:rsid w:val="002B0606"/>
    <w:rsid w:val="002B0FA7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D6FBB"/>
    <w:rsid w:val="002E135E"/>
    <w:rsid w:val="002E634C"/>
    <w:rsid w:val="002E6387"/>
    <w:rsid w:val="002E730E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4D1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74B0"/>
    <w:rsid w:val="0037230F"/>
    <w:rsid w:val="00375A91"/>
    <w:rsid w:val="003776BB"/>
    <w:rsid w:val="003803A7"/>
    <w:rsid w:val="0038155C"/>
    <w:rsid w:val="00382A07"/>
    <w:rsid w:val="003832F6"/>
    <w:rsid w:val="003902C8"/>
    <w:rsid w:val="0039099C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2C4E"/>
    <w:rsid w:val="004562F3"/>
    <w:rsid w:val="004568CA"/>
    <w:rsid w:val="00457020"/>
    <w:rsid w:val="00461F58"/>
    <w:rsid w:val="00462A31"/>
    <w:rsid w:val="00462AAC"/>
    <w:rsid w:val="004636F4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1E8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A4005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ACD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3D1"/>
    <w:rsid w:val="005A2CAE"/>
    <w:rsid w:val="005A3827"/>
    <w:rsid w:val="005A3F4B"/>
    <w:rsid w:val="005A4F82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47DF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42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1F65"/>
    <w:rsid w:val="00642D28"/>
    <w:rsid w:val="00643C66"/>
    <w:rsid w:val="0064580D"/>
    <w:rsid w:val="0064770F"/>
    <w:rsid w:val="00647C53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277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1A4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577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365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4AA5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2AEF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8FF"/>
    <w:rsid w:val="00A73BFA"/>
    <w:rsid w:val="00A75256"/>
    <w:rsid w:val="00A773C9"/>
    <w:rsid w:val="00A77A16"/>
    <w:rsid w:val="00A805FF"/>
    <w:rsid w:val="00A80C89"/>
    <w:rsid w:val="00A8505C"/>
    <w:rsid w:val="00A859D8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C5E8F"/>
    <w:rsid w:val="00AD0259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36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3F0B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D58CB"/>
    <w:rsid w:val="00CE2172"/>
    <w:rsid w:val="00CE3C78"/>
    <w:rsid w:val="00CE55C1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0F06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5C3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3EB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ED86-E8DB-4F76-B6C7-15F74631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89</Pages>
  <Words>29864</Words>
  <Characters>170225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186</cp:revision>
  <cp:lastPrinted>2018-10-18T13:52:00Z</cp:lastPrinted>
  <dcterms:created xsi:type="dcterms:W3CDTF">2016-12-02T12:44:00Z</dcterms:created>
  <dcterms:modified xsi:type="dcterms:W3CDTF">2018-10-30T06:39:00Z</dcterms:modified>
</cp:coreProperties>
</file>